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1724A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164322"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64322">
                    <w:rPr>
                      <w:rFonts w:ascii="Helios" w:hAnsi="Helios"/>
                      <w:sz w:val="12"/>
                      <w:szCs w:val="12"/>
                      <w:lang w:val="en-US"/>
                    </w:rPr>
                    <w:t>-</w:t>
                  </w:r>
                  <w:r w:rsidRPr="000D67AD">
                    <w:rPr>
                      <w:rFonts w:ascii="Helios" w:hAnsi="Helios"/>
                      <w:sz w:val="12"/>
                      <w:szCs w:val="12"/>
                      <w:lang w:val="en-US"/>
                    </w:rPr>
                    <w:t>mail</w:t>
                  </w:r>
                  <w:proofErr w:type="gramEnd"/>
                  <w:r w:rsidRPr="00164322">
                    <w:rPr>
                      <w:rFonts w:ascii="Helios" w:hAnsi="Helios"/>
                      <w:sz w:val="12"/>
                      <w:szCs w:val="12"/>
                      <w:lang w:val="en-US"/>
                    </w:rPr>
                    <w:t xml:space="preserve">: </w:t>
                  </w:r>
                  <w:hyperlink r:id="rId9" w:history="1">
                    <w:r w:rsidRPr="000D67AD">
                      <w:rPr>
                        <w:rFonts w:ascii="Helios" w:hAnsi="Helios"/>
                        <w:sz w:val="12"/>
                        <w:szCs w:val="12"/>
                        <w:lang w:val="en-US"/>
                      </w:rPr>
                      <w:t>posta</w:t>
                    </w:r>
                    <w:r w:rsidRPr="00164322">
                      <w:rPr>
                        <w:rFonts w:ascii="Helios" w:hAnsi="Helios"/>
                        <w:sz w:val="12"/>
                        <w:szCs w:val="12"/>
                        <w:lang w:val="en-US"/>
                      </w:rPr>
                      <w:t>@</w:t>
                    </w:r>
                    <w:r w:rsidRPr="000D67AD">
                      <w:rPr>
                        <w:rFonts w:ascii="Helios" w:hAnsi="Helios"/>
                        <w:sz w:val="12"/>
                        <w:szCs w:val="12"/>
                        <w:lang w:val="en-US"/>
                      </w:rPr>
                      <w:t>mrsk</w:t>
                    </w:r>
                    <w:r w:rsidRPr="00164322">
                      <w:rPr>
                        <w:rFonts w:ascii="Helios" w:hAnsi="Helios"/>
                        <w:sz w:val="12"/>
                        <w:szCs w:val="12"/>
                        <w:lang w:val="en-US"/>
                      </w:rPr>
                      <w:t>-1.</w:t>
                    </w:r>
                    <w:r w:rsidRPr="000D67AD">
                      <w:rPr>
                        <w:rFonts w:ascii="Helios" w:hAnsi="Helios"/>
                        <w:sz w:val="12"/>
                        <w:szCs w:val="12"/>
                        <w:lang w:val="en-US"/>
                      </w:rPr>
                      <w:t>ru</w:t>
                    </w:r>
                  </w:hyperlink>
                  <w:r w:rsidRPr="00164322">
                    <w:rPr>
                      <w:rFonts w:ascii="Helios" w:hAnsi="Helios"/>
                      <w:sz w:val="12"/>
                      <w:szCs w:val="12"/>
                      <w:lang w:val="en-US"/>
                    </w:rPr>
                    <w:t xml:space="preserve">, </w:t>
                  </w:r>
                  <w:hyperlink r:id="rId10" w:history="1">
                    <w:r w:rsidRPr="000D67AD">
                      <w:rPr>
                        <w:rFonts w:ascii="Helios" w:hAnsi="Helios"/>
                        <w:sz w:val="12"/>
                        <w:szCs w:val="12"/>
                        <w:lang w:val="en-US"/>
                      </w:rPr>
                      <w:t>www</w:t>
                    </w:r>
                    <w:r w:rsidRPr="00164322">
                      <w:rPr>
                        <w:rFonts w:ascii="Helios" w:hAnsi="Helios"/>
                        <w:sz w:val="12"/>
                        <w:szCs w:val="12"/>
                        <w:lang w:val="en-US"/>
                      </w:rPr>
                      <w:t>.</w:t>
                    </w:r>
                    <w:r w:rsidRPr="000D67AD">
                      <w:rPr>
                        <w:rFonts w:ascii="Helios" w:hAnsi="Helios"/>
                        <w:sz w:val="12"/>
                        <w:szCs w:val="12"/>
                        <w:lang w:val="en-US"/>
                      </w:rPr>
                      <w:t>mrsk</w:t>
                    </w:r>
                    <w:r w:rsidRPr="0016432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111BE8" w:rsidRPr="004B4492" w:rsidRDefault="00111BE8" w:rsidP="00111BE8">
      <w:pPr>
        <w:ind w:left="5670" w:firstLine="0"/>
        <w:jc w:val="center"/>
        <w:rPr>
          <w:sz w:val="24"/>
          <w:szCs w:val="24"/>
        </w:rPr>
      </w:pPr>
      <w:r w:rsidRPr="004B4492">
        <w:rPr>
          <w:sz w:val="24"/>
          <w:szCs w:val="24"/>
        </w:rPr>
        <w:t>УТВЕРЖДАЮ:</w:t>
      </w:r>
    </w:p>
    <w:p w:rsidR="00111BE8" w:rsidRDefault="00111BE8" w:rsidP="00111BE8">
      <w:pPr>
        <w:spacing w:line="240" w:lineRule="auto"/>
        <w:jc w:val="right"/>
        <w:rPr>
          <w:sz w:val="24"/>
          <w:szCs w:val="24"/>
        </w:rPr>
      </w:pPr>
      <w:r>
        <w:rPr>
          <w:sz w:val="24"/>
          <w:szCs w:val="24"/>
        </w:rPr>
        <w:t>Председатель закупочной комиссии -</w:t>
      </w:r>
    </w:p>
    <w:p w:rsidR="00111BE8" w:rsidRDefault="00111BE8" w:rsidP="00111BE8">
      <w:pPr>
        <w:pStyle w:val="1f"/>
        <w:tabs>
          <w:tab w:val="left" w:pos="7230"/>
        </w:tabs>
        <w:ind w:firstLine="0"/>
        <w:jc w:val="right"/>
        <w:rPr>
          <w:szCs w:val="24"/>
        </w:rPr>
      </w:pPr>
      <w:r>
        <w:rPr>
          <w:szCs w:val="24"/>
        </w:rPr>
        <w:t>Заместитель генерального директора –</w:t>
      </w:r>
    </w:p>
    <w:p w:rsidR="00111BE8" w:rsidRDefault="00111BE8" w:rsidP="00111BE8">
      <w:pPr>
        <w:pStyle w:val="1f"/>
        <w:tabs>
          <w:tab w:val="left" w:pos="7230"/>
        </w:tabs>
        <w:ind w:firstLine="0"/>
        <w:jc w:val="right"/>
        <w:rPr>
          <w:szCs w:val="24"/>
        </w:rPr>
      </w:pPr>
      <w:r>
        <w:rPr>
          <w:szCs w:val="24"/>
        </w:rPr>
        <w:t xml:space="preserve">директор филиала ПАО «МРСК Центра» – </w:t>
      </w:r>
    </w:p>
    <w:p w:rsidR="00111BE8" w:rsidRDefault="00111BE8" w:rsidP="00111BE8">
      <w:pPr>
        <w:spacing w:line="240" w:lineRule="auto"/>
        <w:jc w:val="right"/>
        <w:rPr>
          <w:sz w:val="24"/>
          <w:szCs w:val="24"/>
        </w:rPr>
      </w:pPr>
      <w:r>
        <w:t>«Тверьэнерго»</w:t>
      </w:r>
    </w:p>
    <w:p w:rsidR="00111BE8" w:rsidRDefault="00111BE8" w:rsidP="00111BE8">
      <w:pPr>
        <w:spacing w:line="240" w:lineRule="auto"/>
        <w:jc w:val="right"/>
      </w:pPr>
    </w:p>
    <w:p w:rsidR="00111BE8" w:rsidRDefault="00111BE8" w:rsidP="00111BE8">
      <w:pPr>
        <w:spacing w:line="240" w:lineRule="auto"/>
        <w:jc w:val="right"/>
        <w:rPr>
          <w:sz w:val="24"/>
          <w:szCs w:val="24"/>
        </w:rPr>
      </w:pPr>
      <w:r>
        <w:rPr>
          <w:sz w:val="24"/>
          <w:szCs w:val="24"/>
        </w:rPr>
        <w:t xml:space="preserve">____________________ </w:t>
      </w:r>
      <w:r w:rsidRPr="00672101">
        <w:rPr>
          <w:sz w:val="24"/>
          <w:szCs w:val="24"/>
        </w:rPr>
        <w:t xml:space="preserve">В.О. Юрченко </w:t>
      </w:r>
    </w:p>
    <w:p w:rsidR="00111BE8" w:rsidRDefault="00111BE8" w:rsidP="00111BE8">
      <w:pPr>
        <w:spacing w:line="240" w:lineRule="auto"/>
        <w:jc w:val="right"/>
        <w:rPr>
          <w:sz w:val="24"/>
          <w:szCs w:val="24"/>
        </w:rPr>
      </w:pPr>
    </w:p>
    <w:p w:rsidR="00111BE8" w:rsidRDefault="00111BE8" w:rsidP="00111BE8">
      <w:pPr>
        <w:ind w:left="5670" w:firstLine="0"/>
        <w:jc w:val="right"/>
        <w:rPr>
          <w:sz w:val="24"/>
          <w:szCs w:val="24"/>
        </w:rPr>
      </w:pPr>
      <w:r>
        <w:rPr>
          <w:sz w:val="24"/>
          <w:szCs w:val="24"/>
        </w:rPr>
        <w:t xml:space="preserve"> «____» ___________________ 2017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Default="00717F60" w:rsidP="007556FF">
      <w:pPr>
        <w:spacing w:line="264" w:lineRule="auto"/>
        <w:ind w:firstLine="0"/>
        <w:jc w:val="center"/>
        <w:rPr>
          <w:b/>
          <w:sz w:val="24"/>
          <w:szCs w:val="24"/>
        </w:rPr>
      </w:pPr>
      <w:r w:rsidRPr="00382A07">
        <w:rPr>
          <w:b/>
          <w:sz w:val="24"/>
          <w:szCs w:val="24"/>
        </w:rPr>
        <w:t xml:space="preserve">на право заключения </w:t>
      </w:r>
      <w:r w:rsidR="00233979" w:rsidRPr="00233979">
        <w:rPr>
          <w:b/>
          <w:sz w:val="24"/>
          <w:szCs w:val="24"/>
        </w:rPr>
        <w:t>Договора на поставку бензина и дизельного топлива для нужд ПАО «МРСК Центра» (филиала  «Тверьэнерго»).</w:t>
      </w:r>
    </w:p>
    <w:p w:rsidR="00233979" w:rsidRPr="00382A07" w:rsidRDefault="00233979" w:rsidP="007556FF">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111BE8" w:rsidP="007556FF">
      <w:pPr>
        <w:spacing w:line="240" w:lineRule="auto"/>
        <w:ind w:firstLine="0"/>
        <w:jc w:val="center"/>
        <w:rPr>
          <w:sz w:val="24"/>
          <w:szCs w:val="24"/>
        </w:rPr>
      </w:pPr>
      <w:r>
        <w:rPr>
          <w:sz w:val="24"/>
          <w:szCs w:val="24"/>
        </w:rPr>
        <w:t>г. Тверь</w:t>
      </w:r>
      <w:r w:rsidR="007556FF" w:rsidRPr="00382A07">
        <w:rPr>
          <w:sz w:val="24"/>
          <w:szCs w:val="24"/>
        </w:rPr>
        <w:br/>
      </w:r>
      <w:r w:rsidR="004E638A">
        <w:rPr>
          <w:sz w:val="24"/>
          <w:szCs w:val="24"/>
        </w:rPr>
        <w:t>2017</w:t>
      </w:r>
      <w:r w:rsidR="007556FF"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E06DD" w:rsidRDefault="00717F60" w:rsidP="004D3C7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xml:space="preserve">, </w:t>
      </w:r>
      <w:bookmarkEnd w:id="10"/>
      <w:bookmarkEnd w:id="11"/>
      <w:bookmarkEnd w:id="12"/>
      <w:bookmarkEnd w:id="13"/>
      <w:r w:rsidR="004D3C72" w:rsidRPr="00EF385B">
        <w:rPr>
          <w:iCs/>
          <w:sz w:val="24"/>
          <w:szCs w:val="24"/>
        </w:rPr>
        <w:t xml:space="preserve">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4D3C72" w:rsidRPr="00EF385B">
        <w:rPr>
          <w:sz w:val="24"/>
          <w:szCs w:val="24"/>
        </w:rPr>
        <w:t xml:space="preserve">адрес электронной почты: </w:t>
      </w:r>
      <w:hyperlink r:id="rId18" w:history="1">
        <w:r w:rsidR="004D3C72" w:rsidRPr="00EF385B">
          <w:rPr>
            <w:rStyle w:val="a7"/>
            <w:iCs/>
            <w:sz w:val="24"/>
            <w:szCs w:val="24"/>
            <w:lang w:val="en-US"/>
          </w:rPr>
          <w:t>Koroleva</w:t>
        </w:r>
        <w:r w:rsidR="004D3C72" w:rsidRPr="00EF385B">
          <w:rPr>
            <w:rStyle w:val="a7"/>
            <w:iCs/>
            <w:sz w:val="24"/>
            <w:szCs w:val="24"/>
          </w:rPr>
          <w:t>.</w:t>
        </w:r>
        <w:r w:rsidR="004D3C72" w:rsidRPr="00EF385B">
          <w:rPr>
            <w:rStyle w:val="a7"/>
            <w:iCs/>
            <w:sz w:val="24"/>
            <w:szCs w:val="24"/>
            <w:lang w:val="en-US"/>
          </w:rPr>
          <w:t>EM</w:t>
        </w:r>
        <w:r w:rsidR="004D3C72" w:rsidRPr="00EF385B">
          <w:rPr>
            <w:rStyle w:val="a7"/>
            <w:sz w:val="24"/>
            <w:szCs w:val="24"/>
          </w:rPr>
          <w:t>@mrsk-1.ru</w:t>
        </w:r>
      </w:hyperlink>
      <w:r w:rsidR="004D3C72" w:rsidRPr="00EF385B">
        <w:rPr>
          <w:iCs/>
          <w:sz w:val="24"/>
          <w:szCs w:val="24"/>
        </w:rPr>
        <w:t>, ответственное лицо –</w:t>
      </w:r>
      <w:r w:rsidR="004D3C72" w:rsidRPr="00EF385B">
        <w:rPr>
          <w:sz w:val="24"/>
          <w:szCs w:val="24"/>
        </w:rPr>
        <w:t xml:space="preserve"> Фомин Роман Владимирович, контактный телефон - (4822) 33-62-35, адрес электронной почты: </w:t>
      </w:r>
      <w:hyperlink r:id="rId19" w:history="1">
        <w:r w:rsidR="004D3C72" w:rsidRPr="00EF385B">
          <w:rPr>
            <w:rStyle w:val="a7"/>
            <w:sz w:val="24"/>
            <w:szCs w:val="24"/>
            <w:lang w:val="en-US"/>
          </w:rPr>
          <w:t>Fomin</w:t>
        </w:r>
        <w:r w:rsidR="004D3C72" w:rsidRPr="00EF385B">
          <w:rPr>
            <w:rStyle w:val="a7"/>
            <w:sz w:val="24"/>
            <w:szCs w:val="24"/>
          </w:rPr>
          <w:t>.</w:t>
        </w:r>
        <w:r w:rsidR="004D3C72" w:rsidRPr="00EF385B">
          <w:rPr>
            <w:rStyle w:val="a7"/>
            <w:sz w:val="24"/>
            <w:szCs w:val="24"/>
            <w:lang w:val="en-US"/>
          </w:rPr>
          <w:t>RV</w:t>
        </w:r>
        <w:r w:rsidR="004D3C72" w:rsidRPr="00EF385B">
          <w:rPr>
            <w:rStyle w:val="a7"/>
            <w:sz w:val="24"/>
            <w:szCs w:val="24"/>
          </w:rPr>
          <w:t>@mrsk-1.ru</w:t>
        </w:r>
      </w:hyperlink>
      <w:r w:rsidR="004D3C72" w:rsidRPr="00EF385B">
        <w:rPr>
          <w:rStyle w:val="a7"/>
          <w:sz w:val="24"/>
          <w:szCs w:val="24"/>
          <w:u w:val="none"/>
        </w:rPr>
        <w:t>.</w:t>
      </w:r>
      <w:r w:rsidR="004D3C72" w:rsidRPr="00EF385B">
        <w:rPr>
          <w:sz w:val="24"/>
          <w:szCs w:val="24"/>
        </w:rPr>
        <w:t xml:space="preserve"> </w:t>
      </w:r>
      <w:proofErr w:type="gramStart"/>
      <w:r w:rsidR="004D3C72" w:rsidRPr="00EF385B">
        <w:rPr>
          <w:iCs/>
          <w:sz w:val="24"/>
          <w:szCs w:val="24"/>
        </w:rPr>
        <w:t>Извещением</w:t>
      </w:r>
      <w:r w:rsidR="004D3C72" w:rsidRPr="00EF385B">
        <w:rPr>
          <w:sz w:val="24"/>
          <w:szCs w:val="24"/>
        </w:rPr>
        <w:t xml:space="preserve"> о проведении открытого </w:t>
      </w:r>
      <w:r w:rsidR="004D3C72" w:rsidRPr="00EF385B">
        <w:rPr>
          <w:iCs/>
          <w:sz w:val="24"/>
          <w:szCs w:val="24"/>
        </w:rPr>
        <w:t>запроса предложений</w:t>
      </w:r>
      <w:r w:rsidR="004D3C72" w:rsidRPr="00EF385B">
        <w:rPr>
          <w:sz w:val="24"/>
          <w:szCs w:val="24"/>
        </w:rPr>
        <w:t xml:space="preserve">, </w:t>
      </w:r>
      <w:r w:rsidR="004D3C72" w:rsidRPr="00164322">
        <w:rPr>
          <w:sz w:val="24"/>
          <w:szCs w:val="24"/>
        </w:rPr>
        <w:t xml:space="preserve">опубликованным </w:t>
      </w:r>
      <w:r w:rsidR="004D3C72" w:rsidRPr="00164322">
        <w:rPr>
          <w:b/>
          <w:sz w:val="24"/>
          <w:szCs w:val="24"/>
        </w:rPr>
        <w:t>«</w:t>
      </w:r>
      <w:r w:rsidR="00164322" w:rsidRPr="00164322">
        <w:rPr>
          <w:b/>
          <w:sz w:val="24"/>
          <w:szCs w:val="24"/>
        </w:rPr>
        <w:t>10</w:t>
      </w:r>
      <w:r w:rsidR="004D3C72" w:rsidRPr="00164322">
        <w:rPr>
          <w:b/>
          <w:sz w:val="24"/>
          <w:szCs w:val="24"/>
        </w:rPr>
        <w:t xml:space="preserve">» </w:t>
      </w:r>
      <w:r w:rsidR="00C67073" w:rsidRPr="00164322">
        <w:rPr>
          <w:b/>
          <w:sz w:val="24"/>
          <w:szCs w:val="24"/>
        </w:rPr>
        <w:t>но</w:t>
      </w:r>
      <w:r w:rsidR="004D3C72" w:rsidRPr="00164322">
        <w:rPr>
          <w:b/>
          <w:sz w:val="24"/>
          <w:szCs w:val="24"/>
        </w:rPr>
        <w:t>ября 2017 г.</w:t>
      </w:r>
      <w:r w:rsidR="004D3C72" w:rsidRPr="00164322">
        <w:rPr>
          <w:sz w:val="24"/>
          <w:szCs w:val="24"/>
        </w:rPr>
        <w:t xml:space="preserve"> на официальном сайте (</w:t>
      </w:r>
      <w:hyperlink r:id="rId20" w:history="1">
        <w:r w:rsidR="004D3C72" w:rsidRPr="00164322">
          <w:rPr>
            <w:rStyle w:val="a7"/>
            <w:color w:val="auto"/>
            <w:sz w:val="24"/>
            <w:szCs w:val="24"/>
          </w:rPr>
          <w:t>www.zakupki.</w:t>
        </w:r>
        <w:r w:rsidR="004D3C72" w:rsidRPr="00164322">
          <w:rPr>
            <w:rStyle w:val="a7"/>
            <w:color w:val="auto"/>
            <w:sz w:val="24"/>
            <w:szCs w:val="24"/>
            <w:lang w:val="en-US"/>
          </w:rPr>
          <w:t>gov</w:t>
        </w:r>
        <w:r w:rsidR="004D3C72" w:rsidRPr="00164322">
          <w:rPr>
            <w:rStyle w:val="a7"/>
            <w:color w:val="auto"/>
            <w:sz w:val="24"/>
            <w:szCs w:val="24"/>
          </w:rPr>
          <w:t>.ru</w:t>
        </w:r>
      </w:hyperlink>
      <w:r w:rsidR="004D3C72" w:rsidRPr="00164322">
        <w:rPr>
          <w:sz w:val="24"/>
          <w:szCs w:val="24"/>
        </w:rPr>
        <w:t>),</w:t>
      </w:r>
      <w:r w:rsidR="004D3C72" w:rsidRPr="00164322">
        <w:rPr>
          <w:iCs/>
          <w:sz w:val="24"/>
          <w:szCs w:val="24"/>
        </w:rPr>
        <w:t xml:space="preserve"> </w:t>
      </w:r>
      <w:r w:rsidR="004D3C72" w:rsidRPr="00164322">
        <w:rPr>
          <w:sz w:val="24"/>
          <w:szCs w:val="24"/>
        </w:rPr>
        <w:t xml:space="preserve">на сайте </w:t>
      </w:r>
      <w:r w:rsidR="004D3C72" w:rsidRPr="00164322">
        <w:rPr>
          <w:iCs/>
          <w:sz w:val="24"/>
          <w:szCs w:val="24"/>
        </w:rPr>
        <w:t>ПАО «МРСК Центра</w:t>
      </w:r>
      <w:r w:rsidR="004D3C72" w:rsidRPr="00EF385B">
        <w:rPr>
          <w:iCs/>
          <w:sz w:val="24"/>
          <w:szCs w:val="24"/>
        </w:rPr>
        <w:t>»</w:t>
      </w:r>
      <w:r w:rsidR="004D3C72" w:rsidRPr="00EF385B">
        <w:rPr>
          <w:sz w:val="24"/>
          <w:szCs w:val="24"/>
        </w:rPr>
        <w:t xml:space="preserve"> (</w:t>
      </w:r>
      <w:hyperlink r:id="rId21" w:history="1">
        <w:r w:rsidR="004D3C72" w:rsidRPr="00EF385B">
          <w:rPr>
            <w:rStyle w:val="a7"/>
            <w:color w:val="auto"/>
            <w:sz w:val="24"/>
            <w:szCs w:val="24"/>
          </w:rPr>
          <w:t>www.mrsk-1.ru</w:t>
        </w:r>
      </w:hyperlink>
      <w:r w:rsidR="004D3C72" w:rsidRPr="00EF385B">
        <w:rPr>
          <w:sz w:val="24"/>
          <w:szCs w:val="24"/>
        </w:rPr>
        <w:t xml:space="preserve">), на сайте ЭТП, указанном в п. </w:t>
      </w:r>
      <w:r w:rsidR="004D3C72" w:rsidRPr="00EF385B">
        <w:rPr>
          <w:sz w:val="24"/>
          <w:szCs w:val="24"/>
        </w:rPr>
        <w:fldChar w:fldCharType="begin"/>
      </w:r>
      <w:r w:rsidR="004D3C72" w:rsidRPr="00EF385B">
        <w:rPr>
          <w:sz w:val="24"/>
          <w:szCs w:val="24"/>
        </w:rPr>
        <w:instrText xml:space="preserve"> REF _Ref440269836 \r \h  \* MERGEFORMAT </w:instrText>
      </w:r>
      <w:r w:rsidR="004D3C72" w:rsidRPr="00EF385B">
        <w:rPr>
          <w:sz w:val="24"/>
          <w:szCs w:val="24"/>
        </w:rPr>
      </w:r>
      <w:r w:rsidR="004D3C72" w:rsidRPr="00EF385B">
        <w:rPr>
          <w:sz w:val="24"/>
          <w:szCs w:val="24"/>
        </w:rPr>
        <w:fldChar w:fldCharType="separate"/>
      </w:r>
      <w:r w:rsidR="004D3C72" w:rsidRPr="00EF385B">
        <w:rPr>
          <w:sz w:val="24"/>
          <w:szCs w:val="24"/>
        </w:rPr>
        <w:t>1.1.2</w:t>
      </w:r>
      <w:r w:rsidR="004D3C72" w:rsidRPr="00EF385B">
        <w:rPr>
          <w:sz w:val="24"/>
          <w:szCs w:val="24"/>
        </w:rPr>
        <w:fldChar w:fldCharType="end"/>
      </w:r>
      <w:r w:rsidR="004D3C72" w:rsidRPr="00EF385B">
        <w:rPr>
          <w:sz w:val="24"/>
          <w:szCs w:val="24"/>
        </w:rPr>
        <w:t xml:space="preserve"> настоящей Документации, </w:t>
      </w:r>
      <w:r w:rsidR="004D3C72" w:rsidRPr="00EF385B">
        <w:rPr>
          <w:iCs/>
          <w:sz w:val="24"/>
          <w:szCs w:val="24"/>
        </w:rPr>
        <w:t xml:space="preserve"> приг</w:t>
      </w:r>
      <w:r w:rsidR="004D3C72" w:rsidRPr="00EF385B">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w:t>
      </w:r>
      <w:proofErr w:type="gramEnd"/>
      <w:r w:rsidR="004D3C72" w:rsidRPr="00EF385B">
        <w:rPr>
          <w:sz w:val="24"/>
          <w:szCs w:val="24"/>
        </w:rPr>
        <w:t xml:space="preserve"> </w:t>
      </w:r>
      <w:proofErr w:type="gramStart"/>
      <w:r w:rsidR="004D3C72" w:rsidRPr="00EF385B">
        <w:rPr>
          <w:sz w:val="24"/>
          <w:szCs w:val="24"/>
        </w:rPr>
        <w:t>предпринимательства</w:t>
      </w:r>
      <w:proofErr w:type="gramEnd"/>
      <w:r w:rsidR="004D3C72" w:rsidRPr="00EF385B">
        <w:rPr>
          <w:sz w:val="24"/>
          <w:szCs w:val="24"/>
        </w:rPr>
        <w:t xml:space="preserve">, </w:t>
      </w:r>
      <w:proofErr w:type="gramStart"/>
      <w:r w:rsidR="004D3C72" w:rsidRPr="00EF385B">
        <w:rPr>
          <w:sz w:val="24"/>
          <w:szCs w:val="24"/>
        </w:rPr>
        <w:t xml:space="preserve">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w:t>
      </w:r>
      <w:r w:rsidR="004D3C72" w:rsidRPr="00EF385B">
        <w:rPr>
          <w:color w:val="000000"/>
          <w:sz w:val="24"/>
          <w:szCs w:val="24"/>
        </w:rPr>
        <w:t xml:space="preserve">Договора </w:t>
      </w:r>
      <w:r w:rsidR="007D224C" w:rsidRPr="007D224C">
        <w:rPr>
          <w:iCs/>
          <w:color w:val="000000"/>
          <w:sz w:val="24"/>
          <w:szCs w:val="24"/>
        </w:rPr>
        <w:t xml:space="preserve">на поставку </w:t>
      </w:r>
      <w:r w:rsidR="007D224C" w:rsidRPr="007D224C">
        <w:rPr>
          <w:color w:val="000000"/>
          <w:sz w:val="24"/>
          <w:szCs w:val="24"/>
        </w:rPr>
        <w:t>бензина и дизельного топлива</w:t>
      </w:r>
      <w:r w:rsidR="004D3C72" w:rsidRPr="00EF385B">
        <w:rPr>
          <w:color w:val="000000"/>
          <w:sz w:val="24"/>
          <w:szCs w:val="24"/>
        </w:rPr>
        <w:t xml:space="preserve"> для нужд ПАО «МРСК Центра» (филиала  «</w:t>
      </w:r>
      <w:r w:rsidR="004D3C72" w:rsidRPr="003E06DD">
        <w:rPr>
          <w:color w:val="000000"/>
          <w:sz w:val="24"/>
          <w:szCs w:val="24"/>
        </w:rPr>
        <w:t>Тверьэнерго»)</w:t>
      </w:r>
      <w:r w:rsidR="004D3C72" w:rsidRPr="003E06DD">
        <w:rPr>
          <w:sz w:val="24"/>
          <w:szCs w:val="24"/>
        </w:rPr>
        <w:t>.</w:t>
      </w:r>
      <w:proofErr w:type="gramEnd"/>
    </w:p>
    <w:p w:rsidR="00717F60" w:rsidRPr="003E06D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E06DD">
        <w:rPr>
          <w:sz w:val="24"/>
          <w:szCs w:val="24"/>
        </w:rPr>
        <w:t xml:space="preserve">Настоящий </w:t>
      </w:r>
      <w:r w:rsidR="004B5EB3" w:rsidRPr="003E06DD">
        <w:rPr>
          <w:sz w:val="24"/>
          <w:szCs w:val="24"/>
        </w:rPr>
        <w:t>З</w:t>
      </w:r>
      <w:r w:rsidRPr="003E06DD">
        <w:rPr>
          <w:sz w:val="24"/>
          <w:szCs w:val="24"/>
        </w:rPr>
        <w:t xml:space="preserve">апрос предложений проводится в соответствии с правилами и с использованием функционала </w:t>
      </w:r>
      <w:r w:rsidR="00702B2C" w:rsidRPr="003E06DD">
        <w:rPr>
          <w:sz w:val="24"/>
          <w:szCs w:val="24"/>
        </w:rPr>
        <w:t>электронной торговой площадк</w:t>
      </w:r>
      <w:r w:rsidR="00414AB1" w:rsidRPr="003E06DD">
        <w:rPr>
          <w:sz w:val="24"/>
          <w:szCs w:val="24"/>
        </w:rPr>
        <w:t>и</w:t>
      </w:r>
      <w:r w:rsidR="00702B2C" w:rsidRPr="003E06DD">
        <w:rPr>
          <w:sz w:val="24"/>
          <w:szCs w:val="24"/>
        </w:rPr>
        <w:t xml:space="preserve"> </w:t>
      </w:r>
      <w:r w:rsidR="000D70B6" w:rsidRPr="003E06DD">
        <w:rPr>
          <w:sz w:val="24"/>
          <w:szCs w:val="24"/>
        </w:rPr>
        <w:t>П</w:t>
      </w:r>
      <w:r w:rsidR="00702B2C" w:rsidRPr="003E06DD">
        <w:rPr>
          <w:sz w:val="24"/>
          <w:szCs w:val="24"/>
        </w:rPr>
        <w:t>АО «</w:t>
      </w:r>
      <w:proofErr w:type="spellStart"/>
      <w:r w:rsidR="00702B2C" w:rsidRPr="003E06DD">
        <w:rPr>
          <w:sz w:val="24"/>
          <w:szCs w:val="24"/>
        </w:rPr>
        <w:t>Россети</w:t>
      </w:r>
      <w:proofErr w:type="spellEnd"/>
      <w:r w:rsidR="00702B2C" w:rsidRPr="003E06DD">
        <w:rPr>
          <w:sz w:val="24"/>
          <w:szCs w:val="24"/>
        </w:rPr>
        <w:t xml:space="preserve">» </w:t>
      </w:r>
      <w:hyperlink r:id="rId22" w:history="1">
        <w:r w:rsidR="00702B2C" w:rsidRPr="003E06DD">
          <w:rPr>
            <w:rStyle w:val="a7"/>
            <w:color w:val="auto"/>
            <w:sz w:val="24"/>
            <w:szCs w:val="24"/>
          </w:rPr>
          <w:t>www.b2b-mrsk.ru</w:t>
        </w:r>
      </w:hyperlink>
      <w:r w:rsidR="00702B2C" w:rsidRPr="003E06DD">
        <w:rPr>
          <w:sz w:val="24"/>
          <w:szCs w:val="24"/>
        </w:rPr>
        <w:t xml:space="preserve"> (далее — ЭТП)</w:t>
      </w:r>
      <w:r w:rsidR="005B75A6" w:rsidRPr="003E06DD">
        <w:rPr>
          <w:sz w:val="24"/>
          <w:szCs w:val="24"/>
        </w:rPr>
        <w:t>.</w:t>
      </w:r>
      <w:bookmarkEnd w:id="14"/>
    </w:p>
    <w:p w:rsidR="00717F60" w:rsidRPr="003E06D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E06DD">
        <w:rPr>
          <w:sz w:val="24"/>
          <w:szCs w:val="24"/>
        </w:rPr>
        <w:t>Заказчик</w:t>
      </w:r>
      <w:r w:rsidR="00702B2C" w:rsidRPr="003E06DD">
        <w:rPr>
          <w:sz w:val="24"/>
          <w:szCs w:val="24"/>
        </w:rPr>
        <w:t xml:space="preserve">: </w:t>
      </w:r>
      <w:r w:rsidRPr="003E06DD">
        <w:rPr>
          <w:sz w:val="24"/>
          <w:szCs w:val="24"/>
        </w:rPr>
        <w:t xml:space="preserve"> </w:t>
      </w:r>
      <w:r w:rsidR="00702B2C" w:rsidRPr="003E06DD">
        <w:rPr>
          <w:iCs/>
          <w:sz w:val="24"/>
          <w:szCs w:val="24"/>
        </w:rPr>
        <w:t>ПАО «МРСК Центра».</w:t>
      </w:r>
      <w:r w:rsidRPr="003E06DD">
        <w:rPr>
          <w:rStyle w:val="aa"/>
          <w:sz w:val="24"/>
          <w:szCs w:val="24"/>
        </w:rPr>
        <w:t xml:space="preserve"> </w:t>
      </w:r>
      <w:bookmarkEnd w:id="15"/>
    </w:p>
    <w:p w:rsidR="008C4223" w:rsidRPr="003E06DD"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E06DD">
        <w:rPr>
          <w:sz w:val="24"/>
          <w:szCs w:val="24"/>
        </w:rPr>
        <w:t>Предмет З</w:t>
      </w:r>
      <w:r w:rsidR="00717F60" w:rsidRPr="003E06DD">
        <w:rPr>
          <w:sz w:val="24"/>
          <w:szCs w:val="24"/>
        </w:rPr>
        <w:t>апроса предложений</w:t>
      </w:r>
      <w:r w:rsidR="00702B2C" w:rsidRPr="003E06DD">
        <w:rPr>
          <w:sz w:val="24"/>
          <w:szCs w:val="24"/>
        </w:rPr>
        <w:t>:</w:t>
      </w:r>
      <w:bookmarkEnd w:id="16"/>
    </w:p>
    <w:bookmarkEnd w:id="17"/>
    <w:bookmarkEnd w:id="18"/>
    <w:p w:rsidR="00767D12" w:rsidRPr="003E06DD" w:rsidRDefault="00767D12" w:rsidP="00767D12">
      <w:pPr>
        <w:keepNext/>
        <w:widowControl w:val="0"/>
        <w:tabs>
          <w:tab w:val="num" w:pos="1650"/>
        </w:tabs>
        <w:suppressAutoHyphens w:val="0"/>
        <w:autoSpaceDE w:val="0"/>
        <w:autoSpaceDN w:val="0"/>
        <w:adjustRightInd w:val="0"/>
        <w:spacing w:before="60" w:line="264" w:lineRule="auto"/>
        <w:ind w:firstLine="0"/>
        <w:rPr>
          <w:sz w:val="24"/>
          <w:szCs w:val="24"/>
        </w:rPr>
      </w:pPr>
      <w:r w:rsidRPr="003E06DD">
        <w:rPr>
          <w:sz w:val="24"/>
          <w:szCs w:val="24"/>
        </w:rPr>
        <w:t xml:space="preserve">Право заключения </w:t>
      </w:r>
      <w:r w:rsidRPr="003E06DD">
        <w:rPr>
          <w:color w:val="000000"/>
          <w:sz w:val="24"/>
          <w:szCs w:val="24"/>
        </w:rPr>
        <w:t>Договора на поставку бензина и дизельного топлива для нужд ПАО «МРСК Центра» (филиала  «Тверьэнерго»).</w:t>
      </w:r>
    </w:p>
    <w:p w:rsidR="00767D12" w:rsidRPr="003E06DD" w:rsidRDefault="00767D12" w:rsidP="00767D12">
      <w:pPr>
        <w:keepNext/>
        <w:autoSpaceDE w:val="0"/>
        <w:autoSpaceDN w:val="0"/>
        <w:spacing w:line="264" w:lineRule="auto"/>
        <w:ind w:firstLine="540"/>
        <w:rPr>
          <w:sz w:val="24"/>
          <w:szCs w:val="24"/>
          <w:lang w:eastAsia="ru-RU"/>
        </w:rPr>
      </w:pPr>
      <w:r w:rsidRPr="003E06DD">
        <w:rPr>
          <w:sz w:val="24"/>
          <w:szCs w:val="24"/>
        </w:rPr>
        <w:t xml:space="preserve">Количество лотов: </w:t>
      </w:r>
      <w:r w:rsidRPr="003E06DD">
        <w:rPr>
          <w:b/>
          <w:sz w:val="24"/>
          <w:szCs w:val="24"/>
        </w:rPr>
        <w:t>1 (один)</w:t>
      </w:r>
      <w:r w:rsidRPr="003E06DD">
        <w:rPr>
          <w:sz w:val="24"/>
          <w:szCs w:val="24"/>
        </w:rPr>
        <w:t>.</w:t>
      </w:r>
    </w:p>
    <w:p w:rsidR="009D7F01" w:rsidRPr="003E06DD" w:rsidRDefault="009D7F01" w:rsidP="00E722B6">
      <w:pPr>
        <w:keepNext/>
        <w:autoSpaceDE w:val="0"/>
        <w:autoSpaceDN w:val="0"/>
        <w:spacing w:line="264" w:lineRule="auto"/>
        <w:ind w:firstLine="540"/>
        <w:rPr>
          <w:sz w:val="24"/>
          <w:szCs w:val="24"/>
          <w:lang w:eastAsia="ru-RU"/>
        </w:rPr>
      </w:pPr>
      <w:r w:rsidRPr="003E06DD">
        <w:rPr>
          <w:i/>
          <w:snapToGrid w:val="0"/>
          <w:sz w:val="24"/>
          <w:szCs w:val="24"/>
          <w:shd w:val="clear" w:color="auto" w:fill="FFFF99"/>
          <w:lang w:eastAsia="ru-RU"/>
        </w:rPr>
        <w:t xml:space="preserve">Участник самостоятельно, в рамках своей </w:t>
      </w:r>
      <w:r w:rsidR="00702B2C" w:rsidRPr="003E06DD">
        <w:rPr>
          <w:i/>
          <w:snapToGrid w:val="0"/>
          <w:sz w:val="24"/>
          <w:szCs w:val="24"/>
          <w:shd w:val="clear" w:color="auto" w:fill="FFFF99"/>
          <w:lang w:eastAsia="ru-RU"/>
        </w:rPr>
        <w:t>Заявки</w:t>
      </w:r>
      <w:r w:rsidRPr="003E06DD">
        <w:rPr>
          <w:i/>
          <w:snapToGrid w:val="0"/>
          <w:sz w:val="24"/>
          <w:szCs w:val="24"/>
          <w:shd w:val="clear" w:color="auto" w:fill="FFFF99"/>
          <w:lang w:eastAsia="ru-RU"/>
        </w:rPr>
        <w:t xml:space="preserve"> формирует стоимость </w:t>
      </w:r>
      <w:r w:rsidR="00E56A22" w:rsidRPr="003E06DD">
        <w:rPr>
          <w:i/>
          <w:snapToGrid w:val="0"/>
          <w:sz w:val="24"/>
          <w:szCs w:val="24"/>
          <w:shd w:val="clear" w:color="auto" w:fill="FFFF99"/>
          <w:lang w:eastAsia="ru-RU"/>
        </w:rPr>
        <w:t>предлагаемой к поставке продукции</w:t>
      </w:r>
      <w:r w:rsidRPr="003E06DD">
        <w:rPr>
          <w:i/>
          <w:snapToGrid w:val="0"/>
          <w:sz w:val="24"/>
          <w:szCs w:val="24"/>
          <w:shd w:val="clear" w:color="auto" w:fill="FFFF99"/>
          <w:lang w:eastAsia="ru-RU"/>
        </w:rPr>
        <w:t>, закупаемо</w:t>
      </w:r>
      <w:r w:rsidR="00E56A22" w:rsidRPr="003E06DD">
        <w:rPr>
          <w:i/>
          <w:snapToGrid w:val="0"/>
          <w:sz w:val="24"/>
          <w:szCs w:val="24"/>
          <w:shd w:val="clear" w:color="auto" w:fill="FFFF99"/>
          <w:lang w:eastAsia="ru-RU"/>
        </w:rPr>
        <w:t>й</w:t>
      </w:r>
      <w:r w:rsidRPr="003E06DD">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E06DD">
        <w:rPr>
          <w:sz w:val="24"/>
          <w:szCs w:val="24"/>
          <w:lang w:eastAsia="ru-RU"/>
        </w:rPr>
        <w:t>.</w:t>
      </w:r>
    </w:p>
    <w:p w:rsidR="00804801" w:rsidRPr="003E06DD" w:rsidRDefault="00B5344A" w:rsidP="00E722B6">
      <w:pPr>
        <w:pStyle w:val="a"/>
        <w:keepNext/>
        <w:numPr>
          <w:ilvl w:val="0"/>
          <w:numId w:val="0"/>
        </w:numPr>
        <w:spacing w:line="264" w:lineRule="auto"/>
        <w:ind w:left="360" w:hanging="360"/>
        <w:rPr>
          <w:sz w:val="24"/>
          <w:szCs w:val="24"/>
        </w:rPr>
      </w:pPr>
      <w:r w:rsidRPr="003E06DD">
        <w:rPr>
          <w:sz w:val="24"/>
          <w:szCs w:val="24"/>
        </w:rPr>
        <w:t>Частичное выполнение</w:t>
      </w:r>
      <w:r w:rsidR="002946EF" w:rsidRPr="003E06DD">
        <w:rPr>
          <w:sz w:val="24"/>
          <w:szCs w:val="24"/>
        </w:rPr>
        <w:t xml:space="preserve"> </w:t>
      </w:r>
      <w:r w:rsidR="004D17BD" w:rsidRPr="003E06DD">
        <w:rPr>
          <w:sz w:val="24"/>
          <w:szCs w:val="24"/>
        </w:rPr>
        <w:t xml:space="preserve">поставок, </w:t>
      </w:r>
      <w:r w:rsidR="00AD3EBC" w:rsidRPr="003E06DD">
        <w:rPr>
          <w:sz w:val="24"/>
          <w:szCs w:val="24"/>
        </w:rPr>
        <w:t>работ (услуг)</w:t>
      </w:r>
      <w:r w:rsidRPr="003E06DD">
        <w:rPr>
          <w:sz w:val="24"/>
          <w:szCs w:val="24"/>
        </w:rPr>
        <w:t xml:space="preserve"> не допускается.</w:t>
      </w:r>
    </w:p>
    <w:p w:rsidR="00717F60" w:rsidRPr="003E06DD"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E06DD">
        <w:rPr>
          <w:sz w:val="24"/>
          <w:szCs w:val="24"/>
        </w:rPr>
        <w:t>Сроки</w:t>
      </w:r>
      <w:r w:rsidR="00717F60" w:rsidRPr="003E06DD">
        <w:rPr>
          <w:sz w:val="24"/>
          <w:szCs w:val="24"/>
        </w:rPr>
        <w:t xml:space="preserve"> </w:t>
      </w:r>
      <w:r w:rsidR="002946EF" w:rsidRPr="003E06DD">
        <w:rPr>
          <w:sz w:val="24"/>
          <w:szCs w:val="24"/>
        </w:rPr>
        <w:t xml:space="preserve">выполнения </w:t>
      </w:r>
      <w:r w:rsidR="00702B2C" w:rsidRPr="003E06DD">
        <w:rPr>
          <w:sz w:val="24"/>
          <w:szCs w:val="24"/>
        </w:rPr>
        <w:t>поставок</w:t>
      </w:r>
      <w:r w:rsidR="00717F60" w:rsidRPr="003E06DD">
        <w:rPr>
          <w:sz w:val="24"/>
          <w:szCs w:val="24"/>
        </w:rPr>
        <w:t xml:space="preserve">: </w:t>
      </w:r>
      <w:proofErr w:type="gramStart"/>
      <w:r w:rsidR="005F7ACB" w:rsidRPr="003E06DD">
        <w:rPr>
          <w:b/>
          <w:sz w:val="24"/>
          <w:szCs w:val="24"/>
        </w:rPr>
        <w:t>с даты подписания</w:t>
      </w:r>
      <w:proofErr w:type="gramEnd"/>
      <w:r w:rsidR="005F7ACB" w:rsidRPr="003E06DD">
        <w:rPr>
          <w:b/>
          <w:sz w:val="24"/>
          <w:szCs w:val="24"/>
        </w:rPr>
        <w:t xml:space="preserve"> Договора по 31.12.2017г.</w:t>
      </w:r>
      <w:bookmarkEnd w:id="19"/>
    </w:p>
    <w:p w:rsidR="008D2928" w:rsidRPr="003E06DD"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E06DD">
        <w:rPr>
          <w:sz w:val="24"/>
          <w:szCs w:val="24"/>
        </w:rPr>
        <w:t xml:space="preserve">Отгрузочные реквизиты/базис поставки: </w:t>
      </w:r>
      <w:r w:rsidR="008D2928" w:rsidRPr="003E06DD">
        <w:rPr>
          <w:sz w:val="24"/>
          <w:szCs w:val="24"/>
        </w:rPr>
        <w:t xml:space="preserve">на условиях DDP (Согласно ИНКОТЕРМС </w:t>
      </w:r>
      <w:r w:rsidR="00DA1402" w:rsidRPr="003E06DD">
        <w:rPr>
          <w:sz w:val="24"/>
          <w:szCs w:val="24"/>
        </w:rPr>
        <w:t>2010</w:t>
      </w:r>
      <w:r w:rsidR="008D2928" w:rsidRPr="003E06DD">
        <w:rPr>
          <w:sz w:val="24"/>
          <w:szCs w:val="24"/>
        </w:rPr>
        <w:t xml:space="preserve">) по </w:t>
      </w:r>
      <w:r w:rsidR="005F7ACB" w:rsidRPr="003E06DD">
        <w:rPr>
          <w:sz w:val="24"/>
          <w:szCs w:val="24"/>
        </w:rPr>
        <w:t>адресам филиала</w:t>
      </w:r>
      <w:r w:rsidR="008D2928" w:rsidRPr="003E06DD">
        <w:rPr>
          <w:sz w:val="24"/>
          <w:szCs w:val="24"/>
        </w:rPr>
        <w:t xml:space="preserve"> ПАО «МРСК Центра»</w:t>
      </w:r>
      <w:bookmarkEnd w:id="20"/>
      <w:r w:rsidR="005F7ACB" w:rsidRPr="003E06DD">
        <w:rPr>
          <w:sz w:val="24"/>
          <w:szCs w:val="24"/>
        </w:rPr>
        <w:t xml:space="preserve"> «Тверьэнерго», указанных</w:t>
      </w:r>
      <w:r w:rsidR="002556E6" w:rsidRPr="003E06DD">
        <w:rPr>
          <w:sz w:val="24"/>
          <w:szCs w:val="24"/>
        </w:rPr>
        <w:t xml:space="preserve"> в Приложении №1 к настоящей Документации.</w:t>
      </w:r>
    </w:p>
    <w:p w:rsidR="00717F60" w:rsidRPr="003E06DD"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E06DD">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r w:rsidR="0035634C" w:rsidRPr="003E06DD">
        <w:rPr>
          <w:iCs/>
          <w:sz w:val="24"/>
          <w:szCs w:val="24"/>
        </w:rPr>
        <w:t xml:space="preserve"> В случае</w:t>
      </w:r>
      <w:proofErr w:type="gramStart"/>
      <w:r w:rsidR="0035634C" w:rsidRPr="003E06DD">
        <w:rPr>
          <w:iCs/>
          <w:sz w:val="24"/>
          <w:szCs w:val="24"/>
        </w:rPr>
        <w:t>,</w:t>
      </w:r>
      <w:proofErr w:type="gramEnd"/>
      <w:r w:rsidR="0035634C" w:rsidRPr="003E06DD">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w:t>
      </w:r>
      <w:r w:rsidR="0035634C" w:rsidRPr="003E06DD">
        <w:rPr>
          <w:iCs/>
          <w:sz w:val="24"/>
          <w:szCs w:val="24"/>
        </w:rPr>
        <w:lastRenderedPageBreak/>
        <w:t>услуг отдельными видами юридических лиц").</w:t>
      </w:r>
    </w:p>
    <w:p w:rsidR="00717F60" w:rsidRPr="003E06D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E06DD">
        <w:rPr>
          <w:iCs/>
          <w:sz w:val="24"/>
          <w:szCs w:val="24"/>
        </w:rPr>
        <w:t xml:space="preserve">Порядок проведения </w:t>
      </w:r>
      <w:r w:rsidR="00C05EF6" w:rsidRPr="003E06DD">
        <w:rPr>
          <w:iCs/>
          <w:sz w:val="24"/>
          <w:szCs w:val="24"/>
        </w:rPr>
        <w:t xml:space="preserve">запроса предложений </w:t>
      </w:r>
      <w:r w:rsidRPr="003E06DD">
        <w:rPr>
          <w:iCs/>
          <w:sz w:val="24"/>
          <w:szCs w:val="24"/>
        </w:rPr>
        <w:t xml:space="preserve">и участия в нем, а также инструкции по подготовке </w:t>
      </w:r>
      <w:r w:rsidRPr="003E06DD">
        <w:rPr>
          <w:sz w:val="24"/>
          <w:szCs w:val="24"/>
        </w:rPr>
        <w:t>заявок</w:t>
      </w:r>
      <w:r w:rsidRPr="003E06DD">
        <w:rPr>
          <w:iCs/>
          <w:sz w:val="24"/>
          <w:szCs w:val="24"/>
        </w:rPr>
        <w:t>, приведены в разделе</w:t>
      </w:r>
      <w:r w:rsidR="00E71A48" w:rsidRPr="003E06DD">
        <w:rPr>
          <w:iCs/>
          <w:sz w:val="24"/>
          <w:szCs w:val="24"/>
        </w:rPr>
        <w:t xml:space="preserve"> </w:t>
      </w:r>
      <w:r w:rsidR="000D2D6A" w:rsidRPr="003E06DD">
        <w:fldChar w:fldCharType="begin"/>
      </w:r>
      <w:r w:rsidR="000D2D6A" w:rsidRPr="003E06DD">
        <w:instrText xml:space="preserve"> REF _Ref311232052 \r \h  \* MERGEFORMAT </w:instrText>
      </w:r>
      <w:r w:rsidR="000D2D6A" w:rsidRPr="003E06DD">
        <w:fldChar w:fldCharType="separate"/>
      </w:r>
      <w:r w:rsidR="006305A1" w:rsidRPr="003E06DD">
        <w:t>3</w:t>
      </w:r>
      <w:r w:rsidR="000D2D6A" w:rsidRPr="003E06DD">
        <w:fldChar w:fldCharType="end"/>
      </w:r>
      <w:r w:rsidR="00E71A48" w:rsidRPr="003E06DD">
        <w:rPr>
          <w:iCs/>
          <w:sz w:val="24"/>
          <w:szCs w:val="24"/>
        </w:rPr>
        <w:t xml:space="preserve"> </w:t>
      </w:r>
      <w:r w:rsidRPr="003E06DD">
        <w:rPr>
          <w:iCs/>
          <w:sz w:val="24"/>
          <w:szCs w:val="24"/>
        </w:rPr>
        <w:t xml:space="preserve">(здесь и далее ссылки относятся к настоящей </w:t>
      </w:r>
      <w:r w:rsidR="007D07A7" w:rsidRPr="003E06DD">
        <w:rPr>
          <w:iCs/>
          <w:sz w:val="24"/>
          <w:szCs w:val="24"/>
        </w:rPr>
        <w:t>Д</w:t>
      </w:r>
      <w:r w:rsidRPr="003E06DD">
        <w:rPr>
          <w:iCs/>
          <w:sz w:val="24"/>
          <w:szCs w:val="24"/>
        </w:rPr>
        <w:t xml:space="preserve">окументации). </w:t>
      </w:r>
      <w:r w:rsidRPr="003E06DD">
        <w:rPr>
          <w:sz w:val="24"/>
          <w:szCs w:val="24"/>
        </w:rPr>
        <w:t xml:space="preserve">Подробные требования к выполняемым </w:t>
      </w:r>
      <w:r w:rsidR="00077FB6" w:rsidRPr="003E06DD">
        <w:rPr>
          <w:sz w:val="24"/>
          <w:szCs w:val="24"/>
        </w:rPr>
        <w:t xml:space="preserve">поставкам </w:t>
      </w:r>
      <w:r w:rsidRPr="003E06DD">
        <w:rPr>
          <w:sz w:val="24"/>
          <w:szCs w:val="24"/>
        </w:rPr>
        <w:t>изложены в</w:t>
      </w:r>
      <w:r w:rsidR="00953802" w:rsidRPr="003E06DD">
        <w:rPr>
          <w:sz w:val="24"/>
          <w:szCs w:val="24"/>
        </w:rPr>
        <w:t xml:space="preserve"> разделе </w:t>
      </w:r>
      <w:r w:rsidR="000D2D6A" w:rsidRPr="003E06DD">
        <w:fldChar w:fldCharType="begin"/>
      </w:r>
      <w:r w:rsidR="000D2D6A" w:rsidRPr="003E06DD">
        <w:instrText xml:space="preserve"> REF _Ref440270568 \r \h  \* MERGEFORMAT </w:instrText>
      </w:r>
      <w:r w:rsidR="000D2D6A" w:rsidRPr="003E06DD">
        <w:fldChar w:fldCharType="separate"/>
      </w:r>
      <w:r w:rsidR="006305A1" w:rsidRPr="003E06DD">
        <w:t>4</w:t>
      </w:r>
      <w:r w:rsidR="000D2D6A" w:rsidRPr="003E06DD">
        <w:fldChar w:fldCharType="end"/>
      </w:r>
      <w:r w:rsidRPr="003E06DD">
        <w:rPr>
          <w:sz w:val="24"/>
          <w:szCs w:val="24"/>
        </w:rPr>
        <w:t>.</w:t>
      </w:r>
      <w:r w:rsidR="004B5EB3" w:rsidRPr="003E06DD">
        <w:rPr>
          <w:sz w:val="24"/>
          <w:szCs w:val="24"/>
        </w:rPr>
        <w:t xml:space="preserve"> Проект</w:t>
      </w:r>
      <w:r w:rsidR="004B5EB3" w:rsidRPr="003E06DD">
        <w:rPr>
          <w:iCs/>
          <w:sz w:val="24"/>
          <w:szCs w:val="24"/>
        </w:rPr>
        <w:t xml:space="preserve"> </w:t>
      </w:r>
      <w:r w:rsidR="00123C70" w:rsidRPr="003E06DD">
        <w:rPr>
          <w:iCs/>
          <w:sz w:val="24"/>
          <w:szCs w:val="24"/>
        </w:rPr>
        <w:t>Договор</w:t>
      </w:r>
      <w:r w:rsidRPr="003E06DD">
        <w:rPr>
          <w:iCs/>
          <w:sz w:val="24"/>
          <w:szCs w:val="24"/>
        </w:rPr>
        <w:t xml:space="preserve">а, который будет заключен по результатам </w:t>
      </w:r>
      <w:r w:rsidR="004B5EB3" w:rsidRPr="003E06DD">
        <w:rPr>
          <w:iCs/>
          <w:sz w:val="24"/>
          <w:szCs w:val="24"/>
        </w:rPr>
        <w:t>З</w:t>
      </w:r>
      <w:r w:rsidR="00C05EF6" w:rsidRPr="003E06DD">
        <w:rPr>
          <w:iCs/>
          <w:sz w:val="24"/>
          <w:szCs w:val="24"/>
        </w:rPr>
        <w:t>апроса предложений</w:t>
      </w:r>
      <w:r w:rsidRPr="003E06DD">
        <w:rPr>
          <w:iCs/>
          <w:sz w:val="24"/>
          <w:szCs w:val="24"/>
        </w:rPr>
        <w:t xml:space="preserve">, приведен в разделе </w:t>
      </w:r>
      <w:r w:rsidR="000D2D6A" w:rsidRPr="003E06DD">
        <w:fldChar w:fldCharType="begin"/>
      </w:r>
      <w:r w:rsidR="000D2D6A" w:rsidRPr="003E06DD">
        <w:instrText xml:space="preserve"> REF _Ref305973574 \r \h  \* MERGEFORMAT </w:instrText>
      </w:r>
      <w:r w:rsidR="000D2D6A" w:rsidRPr="003E06DD">
        <w:fldChar w:fldCharType="separate"/>
      </w:r>
      <w:r w:rsidR="006305A1" w:rsidRPr="003E06DD">
        <w:t>2</w:t>
      </w:r>
      <w:r w:rsidR="000D2D6A" w:rsidRPr="003E06DD">
        <w:fldChar w:fldCharType="end"/>
      </w:r>
      <w:r w:rsidR="004B5EB3" w:rsidRPr="003E06DD">
        <w:rPr>
          <w:iCs/>
          <w:sz w:val="24"/>
          <w:szCs w:val="24"/>
        </w:rPr>
        <w:t>.</w:t>
      </w:r>
      <w:r w:rsidRPr="003E06DD">
        <w:rPr>
          <w:iCs/>
          <w:sz w:val="24"/>
          <w:szCs w:val="24"/>
        </w:rPr>
        <w:t xml:space="preserve"> Формы документов, которые необходимо </w:t>
      </w:r>
      <w:r w:rsidR="004B5EB3" w:rsidRPr="003E06DD">
        <w:rPr>
          <w:iCs/>
          <w:sz w:val="24"/>
          <w:szCs w:val="24"/>
        </w:rPr>
        <w:t>подготовить и подать в составе Заявк</w:t>
      </w:r>
      <w:r w:rsidR="00953802" w:rsidRPr="003E06DD">
        <w:rPr>
          <w:iCs/>
          <w:sz w:val="24"/>
          <w:szCs w:val="24"/>
        </w:rPr>
        <w:t xml:space="preserve">и, приведены в разделе </w:t>
      </w:r>
      <w:r w:rsidR="000D2D6A" w:rsidRPr="003E06DD">
        <w:fldChar w:fldCharType="begin"/>
      </w:r>
      <w:r w:rsidR="000D2D6A" w:rsidRPr="003E06DD">
        <w:instrText xml:space="preserve"> REF _Ref440270602 \r \h  \* MERGEFORMAT </w:instrText>
      </w:r>
      <w:r w:rsidR="000D2D6A" w:rsidRPr="003E06DD">
        <w:fldChar w:fldCharType="separate"/>
      </w:r>
      <w:r w:rsidR="006305A1" w:rsidRPr="003E06DD">
        <w:t>5</w:t>
      </w:r>
      <w:r w:rsidR="000D2D6A" w:rsidRPr="003E06DD">
        <w:fldChar w:fldCharType="end"/>
      </w:r>
      <w:r w:rsidR="004B5EB3" w:rsidRPr="003E06DD">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156178" w:rsidRPr="00156178" w:rsidRDefault="00156178" w:rsidP="00156178">
      <w:pPr>
        <w:pStyle w:val="afd"/>
        <w:tabs>
          <w:tab w:val="clear" w:pos="9360"/>
        </w:tabs>
        <w:suppressAutoHyphens w:val="0"/>
        <w:spacing w:before="120"/>
        <w:ind w:right="-6"/>
        <w:jc w:val="both"/>
        <w:rPr>
          <w:rFonts w:eastAsia="Calibri"/>
          <w:sz w:val="24"/>
          <w:szCs w:val="24"/>
          <w:lang w:eastAsia="en-US"/>
        </w:rPr>
      </w:pPr>
      <w:r w:rsidRPr="00156178">
        <w:rPr>
          <w:b/>
          <w:color w:val="000000"/>
          <w:sz w:val="24"/>
          <w:szCs w:val="24"/>
        </w:rPr>
        <w:t xml:space="preserve">3 000 000 </w:t>
      </w:r>
      <w:r w:rsidRPr="00156178">
        <w:rPr>
          <w:sz w:val="24"/>
          <w:szCs w:val="24"/>
        </w:rPr>
        <w:t xml:space="preserve">(Три миллиона) рублей 00 копеек РФ, без учета НДС; НДС составляет </w:t>
      </w:r>
      <w:r w:rsidRPr="00156178">
        <w:rPr>
          <w:b/>
          <w:sz w:val="24"/>
          <w:szCs w:val="24"/>
        </w:rPr>
        <w:t xml:space="preserve">540 000 </w:t>
      </w:r>
      <w:r w:rsidRPr="00156178">
        <w:rPr>
          <w:sz w:val="24"/>
          <w:szCs w:val="24"/>
        </w:rPr>
        <w:t xml:space="preserve">(Пятьсот сорок тысяч) рублей 00 копеек РФ; </w:t>
      </w:r>
      <w:r w:rsidRPr="00156178">
        <w:rPr>
          <w:b/>
          <w:color w:val="000000"/>
          <w:sz w:val="24"/>
          <w:szCs w:val="24"/>
        </w:rPr>
        <w:t xml:space="preserve">3 540 000 </w:t>
      </w:r>
      <w:r w:rsidRPr="00156178">
        <w:rPr>
          <w:sz w:val="24"/>
          <w:szCs w:val="24"/>
        </w:rPr>
        <w:t>(Три миллиона пятьсот сорок тысяч) рублей 00 копеек РФ, с учетом НДС.</w:t>
      </w:r>
      <w:r w:rsidRPr="00156178">
        <w:rPr>
          <w:rFonts w:eastAsia="Calibri"/>
          <w:sz w:val="24"/>
          <w:szCs w:val="24"/>
          <w:lang w:eastAsia="en-US"/>
        </w:rPr>
        <w:t xml:space="preserve"> </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156178">
        <w:rPr>
          <w:sz w:val="24"/>
          <w:szCs w:val="24"/>
        </w:rPr>
        <w:t>Организатор отклонит Заявку Участника только на том основании, что</w:t>
      </w:r>
      <w:r w:rsidRPr="00382A07">
        <w:rPr>
          <w:sz w:val="24"/>
          <w:szCs w:val="24"/>
        </w:rPr>
        <w:t xml:space="preserve">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223240">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223240">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proofErr w:type="gramStart"/>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B26B03" w:rsidRPr="00EF385B">
        <w:rPr>
          <w:sz w:val="24"/>
          <w:szCs w:val="24"/>
        </w:rPr>
        <w:t xml:space="preserve">170006, г. Тверь, наб. реки </w:t>
      </w:r>
      <w:proofErr w:type="spellStart"/>
      <w:r w:rsidR="00B26B03" w:rsidRPr="00EF385B">
        <w:rPr>
          <w:sz w:val="24"/>
          <w:szCs w:val="24"/>
        </w:rPr>
        <w:t>Тьмаки</w:t>
      </w:r>
      <w:proofErr w:type="spellEnd"/>
      <w:r w:rsidR="00B26B03" w:rsidRPr="00EF385B">
        <w:rPr>
          <w:sz w:val="24"/>
          <w:szCs w:val="24"/>
        </w:rPr>
        <w:t xml:space="preserve">, дом 26 </w:t>
      </w:r>
      <w:proofErr w:type="spellStart"/>
      <w:r w:rsidR="00B26B03" w:rsidRPr="00EF385B">
        <w:rPr>
          <w:sz w:val="24"/>
          <w:szCs w:val="24"/>
        </w:rPr>
        <w:t>каб</w:t>
      </w:r>
      <w:proofErr w:type="spellEnd"/>
      <w:r w:rsidR="00B26B03" w:rsidRPr="00EF385B">
        <w:rPr>
          <w:sz w:val="24"/>
          <w:szCs w:val="24"/>
        </w:rPr>
        <w:t>. №3, исполнительные сотрудники</w:t>
      </w:r>
      <w:proofErr w:type="gramEnd"/>
      <w:r w:rsidR="00B26B03" w:rsidRPr="00EF385B">
        <w:rPr>
          <w:sz w:val="24"/>
          <w:szCs w:val="24"/>
        </w:rPr>
        <w:t xml:space="preserve"> – Королева Елена Михайловна, контактный телефон (4822) 33-62-21, Фомин Роман Владимирович, контактный телефон - (4822) 33-62-35</w:t>
      </w:r>
      <w:r w:rsidR="00B26B03">
        <w:rPr>
          <w:sz w:val="24"/>
          <w:szCs w:val="24"/>
        </w:rPr>
        <w:t>.</w:t>
      </w:r>
      <w:r w:rsidRPr="00382A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lastRenderedPageBreak/>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w:t>
      </w:r>
      <w:r w:rsidR="006C62D4" w:rsidRPr="00EF385B">
        <w:rPr>
          <w:rFonts w:eastAsia="Calibri"/>
          <w:szCs w:val="24"/>
          <w:lang w:eastAsia="en-US"/>
        </w:rPr>
        <w:t xml:space="preserve">вместе с Анкетой Участника (п. </w:t>
      </w:r>
      <w:r w:rsidR="006C62D4" w:rsidRPr="00EF385B">
        <w:rPr>
          <w:szCs w:val="24"/>
        </w:rPr>
        <w:fldChar w:fldCharType="begin"/>
      </w:r>
      <w:r w:rsidR="006C62D4" w:rsidRPr="00EF385B">
        <w:rPr>
          <w:szCs w:val="24"/>
        </w:rPr>
        <w:instrText xml:space="preserve"> REF _Ref55335823 \r \h  \* MERGEFORMAT </w:instrText>
      </w:r>
      <w:r w:rsidR="006C62D4" w:rsidRPr="00EF385B">
        <w:rPr>
          <w:szCs w:val="24"/>
        </w:rPr>
      </w:r>
      <w:r w:rsidR="006C62D4" w:rsidRPr="00EF385B">
        <w:rPr>
          <w:szCs w:val="24"/>
        </w:rPr>
        <w:fldChar w:fldCharType="separate"/>
      </w:r>
      <w:r w:rsidR="006C62D4" w:rsidRPr="00EF385B">
        <w:rPr>
          <w:rFonts w:eastAsia="Calibri"/>
          <w:szCs w:val="24"/>
          <w:lang w:eastAsia="en-US"/>
        </w:rPr>
        <w:t>5.6</w:t>
      </w:r>
      <w:r w:rsidR="006C62D4" w:rsidRPr="00EF385B">
        <w:rPr>
          <w:szCs w:val="24"/>
        </w:rPr>
        <w:fldChar w:fldCharType="end"/>
      </w:r>
      <w:r w:rsidR="006C62D4" w:rsidRPr="00EF385B">
        <w:rPr>
          <w:rFonts w:eastAsia="Calibri"/>
          <w:szCs w:val="24"/>
          <w:lang w:eastAsia="en-US"/>
        </w:rPr>
        <w:t xml:space="preserve">) Участник обязан направить на электронную почту </w:t>
      </w:r>
      <w:r w:rsidR="006C62D4" w:rsidRPr="00EF385B">
        <w:rPr>
          <w:iCs/>
          <w:szCs w:val="24"/>
        </w:rPr>
        <w:t>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w:t>
      </w:r>
      <w:proofErr w:type="gramEnd"/>
      <w:r w:rsidR="006C62D4" w:rsidRPr="00EF385B">
        <w:rPr>
          <w:iCs/>
          <w:szCs w:val="24"/>
        </w:rPr>
        <w:t xml:space="preserve"> телефон: (4822) 33-62-21, </w:t>
      </w:r>
      <w:r w:rsidR="006C62D4" w:rsidRPr="00EF385B">
        <w:rPr>
          <w:szCs w:val="24"/>
        </w:rPr>
        <w:t xml:space="preserve">адрес электронной почты: </w:t>
      </w:r>
      <w:hyperlink r:id="rId36" w:history="1">
        <w:r w:rsidR="006C62D4" w:rsidRPr="00EF385B">
          <w:rPr>
            <w:rStyle w:val="a7"/>
            <w:iCs/>
            <w:szCs w:val="24"/>
            <w:lang w:val="en-US"/>
          </w:rPr>
          <w:t>Koroleva</w:t>
        </w:r>
        <w:r w:rsidR="006C62D4" w:rsidRPr="00EF385B">
          <w:rPr>
            <w:rStyle w:val="a7"/>
            <w:iCs/>
            <w:szCs w:val="24"/>
          </w:rPr>
          <w:t>.</w:t>
        </w:r>
        <w:r w:rsidR="006C62D4" w:rsidRPr="00EF385B">
          <w:rPr>
            <w:rStyle w:val="a7"/>
            <w:iCs/>
            <w:szCs w:val="24"/>
            <w:lang w:val="en-US"/>
          </w:rPr>
          <w:t>EM</w:t>
        </w:r>
        <w:r w:rsidR="006C62D4" w:rsidRPr="00EF385B">
          <w:rPr>
            <w:rStyle w:val="a7"/>
            <w:szCs w:val="24"/>
          </w:rPr>
          <w:t>@mrsk-1.ru</w:t>
        </w:r>
      </w:hyperlink>
      <w:r w:rsidR="006C62D4" w:rsidRPr="00EF385B">
        <w:rPr>
          <w:iCs/>
          <w:szCs w:val="24"/>
        </w:rPr>
        <w:t xml:space="preserve">, специалисту </w:t>
      </w:r>
      <w:r w:rsidR="006C62D4" w:rsidRPr="00EF385B">
        <w:rPr>
          <w:iCs/>
          <w:szCs w:val="24"/>
          <w:lang w:val="en-US"/>
        </w:rPr>
        <w:t>I</w:t>
      </w:r>
      <w:r w:rsidR="006C62D4" w:rsidRPr="00EF385B">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6C62D4" w:rsidRPr="00EF385B">
        <w:rPr>
          <w:szCs w:val="24"/>
        </w:rPr>
        <w:t xml:space="preserve"> Фомину Р.В., контактный телефон - (4822) 33-62-35, адрес электронной почты: </w:t>
      </w:r>
      <w:hyperlink r:id="rId37" w:history="1">
        <w:r w:rsidR="006C62D4" w:rsidRPr="00EF385B">
          <w:rPr>
            <w:rStyle w:val="a7"/>
            <w:szCs w:val="24"/>
            <w:lang w:val="en-US"/>
          </w:rPr>
          <w:t>Fomin</w:t>
        </w:r>
        <w:r w:rsidR="006C62D4" w:rsidRPr="00EF385B">
          <w:rPr>
            <w:rStyle w:val="a7"/>
            <w:szCs w:val="24"/>
          </w:rPr>
          <w:t>.</w:t>
        </w:r>
        <w:r w:rsidR="006C62D4" w:rsidRPr="00EF385B">
          <w:rPr>
            <w:rStyle w:val="a7"/>
            <w:szCs w:val="24"/>
            <w:lang w:val="en-US"/>
          </w:rPr>
          <w:t>RV</w:t>
        </w:r>
        <w:r w:rsidR="006C62D4" w:rsidRPr="00EF385B">
          <w:rPr>
            <w:rStyle w:val="a7"/>
            <w:szCs w:val="24"/>
          </w:rPr>
          <w:t>@mrsk-1.ru</w:t>
        </w:r>
      </w:hyperlink>
      <w:r w:rsidR="006C62D4" w:rsidRPr="00EF385B">
        <w:rPr>
          <w:rFonts w:eastAsia="Calibri"/>
          <w:szCs w:val="24"/>
          <w:lang w:eastAsia="en-US"/>
        </w:rPr>
        <w:t xml:space="preserve">. </w:t>
      </w:r>
      <w:r w:rsidRPr="00DB5A15">
        <w:rPr>
          <w:rFonts w:eastAsia="Calibri"/>
          <w:szCs w:val="24"/>
          <w:lang w:eastAsia="en-US"/>
        </w:rPr>
        <w:t xml:space="preserve">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9267CA" w:rsidRPr="00DB5A15" w:rsidRDefault="009267CA" w:rsidP="00164322">
      <w:pPr>
        <w:pStyle w:val="Times120"/>
        <w:suppressAutoHyphens w:val="0"/>
        <w:autoSpaceDN w:val="0"/>
        <w:adjustRightInd w:val="0"/>
        <w:spacing w:before="120"/>
        <w:ind w:left="567" w:firstLine="0"/>
        <w:rPr>
          <w:szCs w:val="24"/>
        </w:rPr>
      </w:pPr>
    </w:p>
    <w:p w:rsidR="009267CA" w:rsidRPr="00EF385B" w:rsidRDefault="009267CA" w:rsidP="009267CA">
      <w:pPr>
        <w:pStyle w:val="aff6"/>
        <w:numPr>
          <w:ilvl w:val="0"/>
          <w:numId w:val="0"/>
        </w:numPr>
        <w:snapToGrid w:val="0"/>
        <w:spacing w:line="240" w:lineRule="auto"/>
        <w:ind w:left="2160"/>
        <w:rPr>
          <w:sz w:val="24"/>
          <w:szCs w:val="24"/>
          <w:u w:val="single"/>
        </w:rPr>
      </w:pPr>
      <w:r>
        <w:rPr>
          <w:sz w:val="24"/>
          <w:szCs w:val="24"/>
          <w:u w:val="single"/>
        </w:rPr>
        <w:lastRenderedPageBreak/>
        <w:t>Получатель платежа: Филиал ПАО «МРСК Центра»</w:t>
      </w:r>
      <w:r w:rsidRPr="00EF385B">
        <w:rPr>
          <w:sz w:val="24"/>
          <w:szCs w:val="24"/>
          <w:u w:val="single"/>
        </w:rPr>
        <w:t>- «Тверьэнерго»</w:t>
      </w:r>
    </w:p>
    <w:p w:rsidR="009267CA" w:rsidRPr="00EF385B" w:rsidRDefault="009267CA" w:rsidP="009267CA">
      <w:pPr>
        <w:pStyle w:val="aff6"/>
        <w:numPr>
          <w:ilvl w:val="0"/>
          <w:numId w:val="78"/>
        </w:numPr>
        <w:tabs>
          <w:tab w:val="clear" w:pos="1134"/>
          <w:tab w:val="left" w:pos="2127"/>
        </w:tabs>
        <w:suppressAutoHyphens w:val="0"/>
        <w:spacing w:line="240" w:lineRule="auto"/>
        <w:ind w:left="2835" w:hanging="357"/>
        <w:rPr>
          <w:sz w:val="24"/>
          <w:szCs w:val="24"/>
        </w:rPr>
      </w:pPr>
      <w:r w:rsidRPr="00EF385B">
        <w:rPr>
          <w:sz w:val="24"/>
          <w:szCs w:val="24"/>
        </w:rPr>
        <w:t>ИНН/КПП: 6901067107/ 695002001</w:t>
      </w:r>
    </w:p>
    <w:p w:rsidR="009267CA" w:rsidRPr="00EF385B" w:rsidRDefault="009267CA" w:rsidP="009267CA">
      <w:pPr>
        <w:pStyle w:val="aff6"/>
        <w:numPr>
          <w:ilvl w:val="0"/>
          <w:numId w:val="0"/>
        </w:numPr>
        <w:tabs>
          <w:tab w:val="left" w:pos="2127"/>
        </w:tabs>
        <w:spacing w:line="240" w:lineRule="auto"/>
        <w:ind w:left="2835"/>
        <w:rPr>
          <w:sz w:val="24"/>
          <w:szCs w:val="24"/>
        </w:rPr>
      </w:pPr>
      <w:proofErr w:type="gramStart"/>
      <w:r w:rsidRPr="00EF385B">
        <w:rPr>
          <w:sz w:val="24"/>
          <w:szCs w:val="24"/>
        </w:rPr>
        <w:t>р</w:t>
      </w:r>
      <w:proofErr w:type="gramEnd"/>
      <w:r w:rsidRPr="00EF385B">
        <w:rPr>
          <w:sz w:val="24"/>
          <w:szCs w:val="24"/>
        </w:rPr>
        <w:t xml:space="preserve">/с: 40 702 810 627 250 001 032 в филиале </w:t>
      </w:r>
    </w:p>
    <w:p w:rsidR="009267CA" w:rsidRPr="00EF385B" w:rsidRDefault="009267CA" w:rsidP="009267CA">
      <w:pPr>
        <w:pStyle w:val="aff6"/>
        <w:numPr>
          <w:ilvl w:val="0"/>
          <w:numId w:val="0"/>
        </w:numPr>
        <w:tabs>
          <w:tab w:val="left" w:pos="2127"/>
        </w:tabs>
        <w:spacing w:line="240" w:lineRule="auto"/>
        <w:ind w:left="2835"/>
        <w:rPr>
          <w:sz w:val="24"/>
          <w:szCs w:val="24"/>
        </w:rPr>
      </w:pPr>
      <w:r w:rsidRPr="00EF385B">
        <w:rPr>
          <w:sz w:val="24"/>
          <w:szCs w:val="24"/>
        </w:rPr>
        <w:t>Банка ВТБ (ОАО) в  г. Воронеже</w:t>
      </w:r>
    </w:p>
    <w:p w:rsidR="009267CA" w:rsidRPr="00EF385B" w:rsidRDefault="009267CA" w:rsidP="009267CA">
      <w:pPr>
        <w:pStyle w:val="Times120"/>
        <w:suppressAutoHyphens w:val="0"/>
        <w:autoSpaceDN w:val="0"/>
        <w:adjustRightInd w:val="0"/>
        <w:ind w:left="2835" w:firstLine="0"/>
        <w:rPr>
          <w:szCs w:val="24"/>
        </w:rPr>
      </w:pPr>
      <w:r w:rsidRPr="00EF385B">
        <w:rPr>
          <w:szCs w:val="24"/>
        </w:rPr>
        <w:t>БИК   042007835</w:t>
      </w:r>
    </w:p>
    <w:p w:rsidR="009267CA" w:rsidRPr="00EF385B" w:rsidRDefault="009267CA" w:rsidP="009267CA">
      <w:pPr>
        <w:pStyle w:val="Times120"/>
        <w:suppressAutoHyphens w:val="0"/>
        <w:autoSpaceDN w:val="0"/>
        <w:adjustRightInd w:val="0"/>
        <w:ind w:left="2835" w:firstLine="0"/>
        <w:rPr>
          <w:szCs w:val="24"/>
        </w:rPr>
      </w:pPr>
      <w:r w:rsidRPr="00EF385B">
        <w:rPr>
          <w:szCs w:val="24"/>
        </w:rPr>
        <w:t xml:space="preserve">к/с 30 101 810 100 000 000 835 в ГРКЦ </w:t>
      </w:r>
    </w:p>
    <w:p w:rsidR="009267CA" w:rsidRPr="00EF385B" w:rsidRDefault="009267CA" w:rsidP="009267CA">
      <w:pPr>
        <w:pStyle w:val="aff6"/>
        <w:numPr>
          <w:ilvl w:val="0"/>
          <w:numId w:val="0"/>
        </w:numPr>
        <w:tabs>
          <w:tab w:val="left" w:pos="2127"/>
        </w:tabs>
        <w:spacing w:line="240" w:lineRule="auto"/>
        <w:ind w:left="2847"/>
        <w:rPr>
          <w:sz w:val="24"/>
          <w:szCs w:val="24"/>
        </w:rPr>
      </w:pPr>
      <w:r w:rsidRPr="00EF385B">
        <w:rPr>
          <w:sz w:val="24"/>
          <w:szCs w:val="24"/>
        </w:rPr>
        <w:t xml:space="preserve">ГУ БАНКА РОССИИ </w:t>
      </w:r>
      <w:proofErr w:type="gramStart"/>
      <w:r w:rsidRPr="00EF385B">
        <w:rPr>
          <w:sz w:val="24"/>
          <w:szCs w:val="24"/>
        </w:rPr>
        <w:t>по</w:t>
      </w:r>
      <w:proofErr w:type="gramEnd"/>
      <w:r w:rsidRPr="00EF385B">
        <w:rPr>
          <w:sz w:val="24"/>
          <w:szCs w:val="24"/>
        </w:rPr>
        <w:t xml:space="preserve"> Воронежской обл.</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164322" w:rsidRPr="00164322">
        <w:rPr>
          <w:b/>
          <w:bCs w:val="0"/>
          <w:sz w:val="24"/>
          <w:szCs w:val="24"/>
          <w:highlight w:val="yellow"/>
        </w:rPr>
        <w:t>2</w:t>
      </w:r>
      <w:r w:rsidR="005818B2" w:rsidRPr="00382A07">
        <w:rPr>
          <w:b/>
          <w:bCs w:val="0"/>
          <w:sz w:val="24"/>
          <w:szCs w:val="24"/>
          <w:highlight w:val="yellow"/>
        </w:rPr>
        <w:t>1</w:t>
      </w:r>
      <w:r w:rsidR="00164322">
        <w:rPr>
          <w:b/>
          <w:bCs w:val="0"/>
          <w:sz w:val="24"/>
          <w:szCs w:val="24"/>
          <w:highlight w:val="yellow"/>
        </w:rPr>
        <w:t xml:space="preserve"> нояб</w:t>
      </w:r>
      <w:bookmarkStart w:id="521" w:name="_GoBack"/>
      <w:bookmarkEnd w:id="521"/>
      <w:r w:rsidR="002B5044" w:rsidRPr="00382A07">
        <w:rPr>
          <w:b/>
          <w:bCs w:val="0"/>
          <w:sz w:val="24"/>
          <w:szCs w:val="24"/>
          <w:highlight w:val="yellow"/>
        </w:rPr>
        <w:t xml:space="preserve">ря </w:t>
      </w:r>
      <w:r w:rsidR="004E638A">
        <w:rPr>
          <w:b/>
          <w:bCs w:val="0"/>
          <w:sz w:val="24"/>
          <w:szCs w:val="24"/>
          <w:highlight w:val="yellow"/>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w:t>
      </w:r>
      <w:r w:rsidRPr="00382A07">
        <w:rPr>
          <w:bCs w:val="0"/>
          <w:sz w:val="24"/>
          <w:szCs w:val="24"/>
        </w:rPr>
        <w:lastRenderedPageBreak/>
        <w:t>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lastRenderedPageBreak/>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w:t>
      </w:r>
      <w:r w:rsidRPr="001018D6">
        <w:rPr>
          <w:sz w:val="24"/>
          <w:szCs w:val="24"/>
        </w:rPr>
        <w:lastRenderedPageBreak/>
        <w:t>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5E77D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w:t>
      </w:r>
      <w:r w:rsidRPr="005E77D9">
        <w:rPr>
          <w:sz w:val="24"/>
          <w:szCs w:val="24"/>
        </w:rPr>
        <w:t>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5E77D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5E77D9">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5E77D9">
        <w:rPr>
          <w:rFonts w:ascii="Times New Roman" w:hAnsi="Times New Roman" w:cs="Times New Roman"/>
          <w:sz w:val="24"/>
          <w:szCs w:val="24"/>
        </w:rPr>
        <w:t xml:space="preserve">а) закупка признана несостоявшейся (п. </w:t>
      </w:r>
      <w:r w:rsidR="000D2D6A" w:rsidRPr="005E77D9">
        <w:fldChar w:fldCharType="begin"/>
      </w:r>
      <w:r w:rsidR="000D2D6A" w:rsidRPr="005E77D9">
        <w:instrText xml:space="preserve"> REF _Ref303251044 \r \h  \* MERGEFORMAT </w:instrText>
      </w:r>
      <w:r w:rsidR="000D2D6A" w:rsidRPr="005E77D9">
        <w:fldChar w:fldCharType="separate"/>
      </w:r>
      <w:r w:rsidR="006305A1" w:rsidRPr="005E77D9">
        <w:rPr>
          <w:rFonts w:ascii="Times New Roman" w:hAnsi="Times New Roman" w:cs="Times New Roman"/>
          <w:sz w:val="24"/>
          <w:szCs w:val="24"/>
        </w:rPr>
        <w:t>3.10</w:t>
      </w:r>
      <w:r w:rsidR="000D2D6A" w:rsidRPr="005E77D9">
        <w:fldChar w:fldCharType="end"/>
      </w:r>
      <w:r w:rsidRPr="005E77D9">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5E77D9">
        <w:rPr>
          <w:rFonts w:ascii="Times New Roman" w:hAnsi="Times New Roman" w:cs="Times New Roman"/>
          <w:sz w:val="24"/>
          <w:szCs w:val="24"/>
        </w:rPr>
        <w:t xml:space="preserve">по запросу предложений </w:t>
      </w:r>
      <w:r w:rsidRPr="005E77D9">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w:t>
      </w:r>
      <w:r w:rsidRPr="001018D6">
        <w:rPr>
          <w:rFonts w:ascii="Times New Roman" w:hAnsi="Times New Roman" w:cs="Times New Roman"/>
          <w:sz w:val="24"/>
          <w:szCs w:val="24"/>
        </w:rPr>
        <w:t xml:space="preserve">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w:t>
      </w:r>
      <w:r w:rsidRPr="001018D6">
        <w:rPr>
          <w:rFonts w:ascii="Times New Roman" w:hAnsi="Times New Roman" w:cs="Times New Roman"/>
          <w:sz w:val="24"/>
          <w:szCs w:val="24"/>
        </w:rPr>
        <w:lastRenderedPageBreak/>
        <w:t>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lastRenderedPageBreak/>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4"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5"/>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82A07">
                <w:t>О закупках товаров</w:t>
              </w:r>
            </w:hyperlink>
            <w:r w:rsidRPr="00382A07">
              <w:t>, работ, услуг отдельными видами юридических лиц" и "</w:t>
            </w:r>
            <w:hyperlink r:id="rId51"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4A7" w:rsidRDefault="001724A7">
      <w:pPr>
        <w:spacing w:line="240" w:lineRule="auto"/>
      </w:pPr>
      <w:r>
        <w:separator/>
      </w:r>
    </w:p>
  </w:endnote>
  <w:endnote w:type="continuationSeparator" w:id="0">
    <w:p w:rsidR="001724A7" w:rsidRDefault="001724A7">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2070309020205020404"/>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2070309020205020404"/>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panose1 w:val="02070309020205020404"/>
    <w:charset w:val="00"/>
    <w:family w:val="swiss"/>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70309020205020404"/>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2070309020205020404"/>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roman"/>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164322">
      <w:rPr>
        <w:noProof/>
        <w:sz w:val="16"/>
        <w:szCs w:val="16"/>
        <w:lang w:eastAsia="ru-RU"/>
      </w:rPr>
      <w:t>29</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3F57D9" w:rsidRPr="003F57D9">
      <w:rPr>
        <w:sz w:val="18"/>
        <w:szCs w:val="18"/>
      </w:rPr>
      <w:t>Договора на поставку бензина и дизельного топлива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4A7" w:rsidRDefault="001724A7">
      <w:pPr>
        <w:spacing w:line="240" w:lineRule="auto"/>
      </w:pPr>
      <w:r>
        <w:separator/>
      </w:r>
    </w:p>
  </w:footnote>
  <w:footnote w:type="continuationSeparator" w:id="0">
    <w:p w:rsidR="001724A7" w:rsidRDefault="001724A7">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D993BDC"/>
    <w:multiLevelType w:val="multilevel"/>
    <w:tmpl w:val="DA9C25B8"/>
    <w:lvl w:ilvl="0">
      <w:start w:val="1"/>
      <w:numFmt w:val="decimal"/>
      <w:lvlText w:val="%1."/>
      <w:lvlJc w:val="left"/>
      <w:pPr>
        <w:tabs>
          <w:tab w:val="num" w:pos="1287"/>
        </w:tabs>
        <w:ind w:left="153" w:firstLine="567"/>
      </w:pPr>
      <w:rPr>
        <w:rFonts w:hint="default"/>
        <w:color w:val="000000"/>
      </w:rPr>
    </w:lvl>
    <w:lvl w:ilvl="1">
      <w:start w:val="1"/>
      <w:numFmt w:val="decimal"/>
      <w:lvlText w:val="%1.%2."/>
      <w:lvlJc w:val="left"/>
      <w:pPr>
        <w:tabs>
          <w:tab w:val="num" w:pos="981"/>
        </w:tabs>
        <w:ind w:left="2399" w:hanging="708"/>
      </w:pPr>
      <w:rPr>
        <w:rFonts w:hint="default"/>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2">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3"/>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9"/>
  </w:num>
  <w:num w:numId="24">
    <w:abstractNumId w:val="132"/>
  </w:num>
  <w:num w:numId="25">
    <w:abstractNumId w:val="121"/>
  </w:num>
  <w:num w:numId="26">
    <w:abstractNumId w:val="109"/>
  </w:num>
  <w:num w:numId="27">
    <w:abstractNumId w:val="75"/>
  </w:num>
  <w:num w:numId="28">
    <w:abstractNumId w:val="98"/>
  </w:num>
  <w:num w:numId="29">
    <w:abstractNumId w:val="133"/>
  </w:num>
  <w:num w:numId="30">
    <w:abstractNumId w:val="94"/>
  </w:num>
  <w:num w:numId="31">
    <w:abstractNumId w:val="95"/>
  </w:num>
  <w:num w:numId="32">
    <w:abstractNumId w:val="118"/>
  </w:num>
  <w:num w:numId="33">
    <w:abstractNumId w:val="136"/>
  </w:num>
  <w:num w:numId="34">
    <w:abstractNumId w:val="123"/>
  </w:num>
  <w:num w:numId="35">
    <w:abstractNumId w:val="108"/>
  </w:num>
  <w:num w:numId="36">
    <w:abstractNumId w:val="78"/>
  </w:num>
  <w:num w:numId="37">
    <w:abstractNumId w:val="80"/>
  </w:num>
  <w:num w:numId="38">
    <w:abstractNumId w:val="87"/>
  </w:num>
  <w:num w:numId="39">
    <w:abstractNumId w:val="96"/>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2"/>
  </w:num>
  <w:num w:numId="50">
    <w:abstractNumId w:val="92"/>
  </w:num>
  <w:num w:numId="51">
    <w:abstractNumId w:val="79"/>
  </w:num>
  <w:num w:numId="52">
    <w:abstractNumId w:val="131"/>
  </w:num>
  <w:num w:numId="53">
    <w:abstractNumId w:val="100"/>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90"/>
  </w:num>
  <w:num w:numId="61">
    <w:abstractNumId w:val="73"/>
  </w:num>
  <w:num w:numId="62">
    <w:abstractNumId w:val="137"/>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39"/>
  </w:num>
  <w:num w:numId="68">
    <w:abstractNumId w:val="85"/>
  </w:num>
  <w:num w:numId="69">
    <w:abstractNumId w:val="112"/>
  </w:num>
  <w:num w:numId="70">
    <w:abstractNumId w:val="97"/>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38"/>
  </w:num>
  <w:num w:numId="75">
    <w:abstractNumId w:val="88"/>
  </w:num>
  <w:num w:numId="76">
    <w:abstractNumId w:val="115"/>
  </w:num>
  <w:num w:numId="77">
    <w:abstractNumId w:val="141"/>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1"/>
  </w:num>
  <w:num w:numId="85">
    <w:abstractNumId w:val="103"/>
  </w:num>
  <w:num w:numId="86">
    <w:abstractNumId w:val="120"/>
  </w:num>
  <w:num w:numId="87">
    <w:abstractNumId w:val="113"/>
  </w:num>
  <w:num w:numId="88">
    <w:abstractNumId w:val="140"/>
  </w:num>
  <w:num w:numId="89">
    <w:abstractNumId w:val="114"/>
  </w:num>
  <w:num w:numId="90">
    <w:abstractNumId w:val="8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BE8"/>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6178"/>
    <w:rsid w:val="00157A6B"/>
    <w:rsid w:val="00160F76"/>
    <w:rsid w:val="0016246B"/>
    <w:rsid w:val="00162A8F"/>
    <w:rsid w:val="00162FC1"/>
    <w:rsid w:val="00164322"/>
    <w:rsid w:val="00164701"/>
    <w:rsid w:val="00166CFA"/>
    <w:rsid w:val="00170C72"/>
    <w:rsid w:val="001716DB"/>
    <w:rsid w:val="001724A7"/>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3979"/>
    <w:rsid w:val="002350E5"/>
    <w:rsid w:val="0023626C"/>
    <w:rsid w:val="00236A91"/>
    <w:rsid w:val="0023759A"/>
    <w:rsid w:val="0023778A"/>
    <w:rsid w:val="00242D62"/>
    <w:rsid w:val="00243AE6"/>
    <w:rsid w:val="00243D8F"/>
    <w:rsid w:val="002440DC"/>
    <w:rsid w:val="00246801"/>
    <w:rsid w:val="00251220"/>
    <w:rsid w:val="002514DE"/>
    <w:rsid w:val="00251AF3"/>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06DD"/>
    <w:rsid w:val="003E170D"/>
    <w:rsid w:val="003E63F6"/>
    <w:rsid w:val="003F1AFB"/>
    <w:rsid w:val="003F1F5E"/>
    <w:rsid w:val="003F22D7"/>
    <w:rsid w:val="003F330D"/>
    <w:rsid w:val="003F3A69"/>
    <w:rsid w:val="003F44A9"/>
    <w:rsid w:val="003F513C"/>
    <w:rsid w:val="003F52B0"/>
    <w:rsid w:val="003F57D9"/>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5B8"/>
    <w:rsid w:val="00443E0B"/>
    <w:rsid w:val="00444926"/>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2EEF"/>
    <w:rsid w:val="004A3882"/>
    <w:rsid w:val="004A3A59"/>
    <w:rsid w:val="004B027C"/>
    <w:rsid w:val="004B4126"/>
    <w:rsid w:val="004B5EB3"/>
    <w:rsid w:val="004C0021"/>
    <w:rsid w:val="004C0F1F"/>
    <w:rsid w:val="004C2695"/>
    <w:rsid w:val="004C2DF2"/>
    <w:rsid w:val="004C347E"/>
    <w:rsid w:val="004C4DAD"/>
    <w:rsid w:val="004C5164"/>
    <w:rsid w:val="004C5DD3"/>
    <w:rsid w:val="004C6ADA"/>
    <w:rsid w:val="004C7D00"/>
    <w:rsid w:val="004D17BD"/>
    <w:rsid w:val="004D19A8"/>
    <w:rsid w:val="004D3C72"/>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7D9"/>
    <w:rsid w:val="005E7B4E"/>
    <w:rsid w:val="005F2732"/>
    <w:rsid w:val="005F2CCE"/>
    <w:rsid w:val="005F3722"/>
    <w:rsid w:val="005F514D"/>
    <w:rsid w:val="005F566D"/>
    <w:rsid w:val="005F7167"/>
    <w:rsid w:val="005F7ACB"/>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2D4"/>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67D12"/>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224C"/>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7CA"/>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3DE0"/>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934"/>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6B03"/>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10C6"/>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2483"/>
    <w:rsid w:val="00C55B59"/>
    <w:rsid w:val="00C606DE"/>
    <w:rsid w:val="00C634E3"/>
    <w:rsid w:val="00C6609A"/>
    <w:rsid w:val="00C67073"/>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678"/>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A1E69"/>
    <w:rsid w:val="00EB0AF3"/>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 w:val="00FF5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eader" Target="header11.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Fomin.R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Koroleva.EM@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514BD-41CA-454E-8763-B3030D708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85</Pages>
  <Words>27899</Words>
  <Characters>159028</Characters>
  <Application>Microsoft Office Word</Application>
  <DocSecurity>0</DocSecurity>
  <Lines>1325</Lines>
  <Paragraphs>373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186554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Веселова </cp:lastModifiedBy>
  <cp:revision>71</cp:revision>
  <cp:lastPrinted>2015-12-29T14:27:00Z</cp:lastPrinted>
  <dcterms:created xsi:type="dcterms:W3CDTF">2016-12-02T12:44:00Z</dcterms:created>
  <dcterms:modified xsi:type="dcterms:W3CDTF">2017-11-10T11:47:00Z</dcterms:modified>
</cp:coreProperties>
</file>